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0B6868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B6868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A026E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A026E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A026E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A026E" w14:paraId="64B5EE35" w14:textId="77777777" w:rsidTr="00EA7F08">
        <w:tc>
          <w:tcPr>
            <w:tcW w:w="4820" w:type="dxa"/>
            <w:gridSpan w:val="3"/>
          </w:tcPr>
          <w:p w14:paraId="647F026A" w14:textId="41FF45EE" w:rsidR="00307089" w:rsidRPr="003A026E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819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  <w:tc>
          <w:tcPr>
            <w:tcW w:w="4820" w:type="dxa"/>
            <w:gridSpan w:val="3"/>
          </w:tcPr>
          <w:p w14:paraId="778C8421" w14:textId="6A9AE3DF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E819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CZWARTY</w:t>
            </w:r>
          </w:p>
        </w:tc>
      </w:tr>
      <w:tr w:rsidR="008961A4" w:rsidRPr="003A026E" w14:paraId="7E9B7863" w14:textId="77777777" w:rsidTr="00EA7F08">
        <w:tc>
          <w:tcPr>
            <w:tcW w:w="9640" w:type="dxa"/>
            <w:gridSpan w:val="6"/>
          </w:tcPr>
          <w:p w14:paraId="328049C9" w14:textId="76A04403" w:rsidR="00307089" w:rsidRPr="00E8197B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8197B">
              <w:rPr>
                <w:rFonts w:ascii="Times New Roman" w:hAnsi="Times New Roman" w:cs="Times New Roman"/>
                <w:sz w:val="24"/>
                <w:szCs w:val="24"/>
              </w:rPr>
              <w:t>SUPLEMENTACJA U OSÓB O ZWIĘKSZONEJ AKTYWNOŚCI FIZYCZNEJ</w:t>
            </w:r>
          </w:p>
        </w:tc>
      </w:tr>
      <w:tr w:rsidR="008961A4" w:rsidRPr="003A026E" w14:paraId="4AE598AA" w14:textId="77777777" w:rsidTr="00EA7F08">
        <w:tc>
          <w:tcPr>
            <w:tcW w:w="9640" w:type="dxa"/>
            <w:gridSpan w:val="6"/>
          </w:tcPr>
          <w:p w14:paraId="2D665C09" w14:textId="25FD10F4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WYBIERALNY</w:t>
            </w:r>
          </w:p>
        </w:tc>
      </w:tr>
      <w:tr w:rsidR="008961A4" w:rsidRPr="003A026E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A026E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0AB2F8B6" w:rsidR="003A026E" w:rsidRPr="00FC5263" w:rsidRDefault="00FC5263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52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poznanie definicji suplementów diety, asortymentu dostępnego na rynku oraz zdobycie wiedzy, która umożliwi jej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praktyczne </w:t>
            </w:r>
            <w:r w:rsidRPr="00FC52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wykorzystanie w planowaniu suplementacji sportowców.</w:t>
            </w:r>
          </w:p>
          <w:p w14:paraId="651E91F7" w14:textId="7A287D2F" w:rsidR="00D968ED" w:rsidRPr="003A026E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A026E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72795E6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K_W01, K_W06</w:t>
            </w:r>
          </w:p>
          <w:p w14:paraId="26E25F79" w14:textId="2916106E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K_U05</w:t>
            </w:r>
          </w:p>
          <w:p w14:paraId="1F746E1B" w14:textId="3ED24BEC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K_K02</w:t>
            </w:r>
          </w:p>
          <w:p w14:paraId="212D3978" w14:textId="025BFAB4" w:rsidR="003A026E" w:rsidRPr="003A026E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DAEE63" w14:textId="77777777" w:rsidTr="00C12BC1">
        <w:tc>
          <w:tcPr>
            <w:tcW w:w="3432" w:type="dxa"/>
            <w:gridSpan w:val="2"/>
            <w:vAlign w:val="center"/>
          </w:tcPr>
          <w:p w14:paraId="754DD5D5" w14:textId="617D1E5C" w:rsidR="00D0408B" w:rsidRPr="003A026E" w:rsidRDefault="00D0408B" w:rsidP="004F2B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40D61DDD" w:rsidR="00D0408B" w:rsidRPr="003A026E" w:rsidRDefault="008D0EDC" w:rsidP="004F2B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3A026E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3C2AD92E" w:rsidR="00D0408B" w:rsidRPr="003A026E" w:rsidRDefault="00FC5263" w:rsidP="00D213F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</w:tr>
      <w:tr w:rsidR="008961A4" w:rsidRPr="003A026E" w14:paraId="5101164E" w14:textId="77777777" w:rsidTr="00035350">
        <w:trPr>
          <w:trHeight w:val="643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ć</w:t>
            </w:r>
            <w:r w:rsidR="00B37538"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3B49D258" w:rsidR="00B37538" w:rsidRPr="00FC5263" w:rsidRDefault="00B37538" w:rsidP="0003535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035350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</w:t>
            </w:r>
            <w:r w:rsidR="00035350" w:rsidRPr="000353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 na ocenę</w:t>
            </w:r>
            <w:r w:rsidR="00035350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3A026E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B37538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B37538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3A026E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76D90BCF" w:rsidR="00D0408B" w:rsidRPr="00FC5263" w:rsidRDefault="00F45416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</w:t>
            </w:r>
            <w:r w:rsidR="00FC5263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aliczenie na ocenę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3A026E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447873F6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Dyskusja, prezentacja multimedialna, projekt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3A026E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6F275287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dyskusja, praca w grupach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383E370E" w14:textId="77777777" w:rsidR="00307089" w:rsidRPr="000B6868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452B48A7" w14:textId="2C44B69F" w:rsidR="005D2799" w:rsidRPr="009771B2" w:rsidRDefault="009771B2" w:rsidP="005D2799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5D2799" w:rsidRPr="009771B2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E73BD" w14:textId="77777777" w:rsidR="0004465C" w:rsidRDefault="0004465C" w:rsidP="00817AA3">
      <w:pPr>
        <w:spacing w:after="0" w:line="240" w:lineRule="auto"/>
      </w:pPr>
      <w:r>
        <w:separator/>
      </w:r>
    </w:p>
  </w:endnote>
  <w:endnote w:type="continuationSeparator" w:id="0">
    <w:p w14:paraId="551E23E2" w14:textId="77777777" w:rsidR="0004465C" w:rsidRDefault="0004465C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725480D2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B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10F3" w14:textId="77777777" w:rsidR="0004465C" w:rsidRDefault="0004465C" w:rsidP="00817AA3">
      <w:pPr>
        <w:spacing w:after="0" w:line="240" w:lineRule="auto"/>
      </w:pPr>
      <w:r>
        <w:separator/>
      </w:r>
    </w:p>
  </w:footnote>
  <w:footnote w:type="continuationSeparator" w:id="0">
    <w:p w14:paraId="5BF2470C" w14:textId="77777777" w:rsidR="0004465C" w:rsidRDefault="0004465C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9B44F92"/>
    <w:lvl w:ilvl="0" w:tplc="3BB614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752509686">
    <w:abstractNumId w:val="16"/>
  </w:num>
  <w:num w:numId="2" w16cid:durableId="1535659187">
    <w:abstractNumId w:val="50"/>
  </w:num>
  <w:num w:numId="3" w16cid:durableId="277300909">
    <w:abstractNumId w:val="44"/>
  </w:num>
  <w:num w:numId="4" w16cid:durableId="690257822">
    <w:abstractNumId w:val="27"/>
  </w:num>
  <w:num w:numId="5" w16cid:durableId="1902474008">
    <w:abstractNumId w:val="12"/>
  </w:num>
  <w:num w:numId="6" w16cid:durableId="1022240204">
    <w:abstractNumId w:val="21"/>
  </w:num>
  <w:num w:numId="7" w16cid:durableId="1360276864">
    <w:abstractNumId w:val="4"/>
  </w:num>
  <w:num w:numId="8" w16cid:durableId="1040936525">
    <w:abstractNumId w:val="32"/>
  </w:num>
  <w:num w:numId="9" w16cid:durableId="820272310">
    <w:abstractNumId w:val="38"/>
  </w:num>
  <w:num w:numId="10" w16cid:durableId="982735136">
    <w:abstractNumId w:val="47"/>
  </w:num>
  <w:num w:numId="11" w16cid:durableId="523904021">
    <w:abstractNumId w:val="8"/>
  </w:num>
  <w:num w:numId="12" w16cid:durableId="2068331457">
    <w:abstractNumId w:val="13"/>
  </w:num>
  <w:num w:numId="13" w16cid:durableId="889925556">
    <w:abstractNumId w:val="35"/>
  </w:num>
  <w:num w:numId="14" w16cid:durableId="1896044663">
    <w:abstractNumId w:val="23"/>
  </w:num>
  <w:num w:numId="15" w16cid:durableId="39944039">
    <w:abstractNumId w:val="30"/>
  </w:num>
  <w:num w:numId="16" w16cid:durableId="1750880061">
    <w:abstractNumId w:val="46"/>
  </w:num>
  <w:num w:numId="17" w16cid:durableId="20597850">
    <w:abstractNumId w:val="11"/>
  </w:num>
  <w:num w:numId="18" w16cid:durableId="1091505384">
    <w:abstractNumId w:val="26"/>
  </w:num>
  <w:num w:numId="19" w16cid:durableId="1594317932">
    <w:abstractNumId w:val="37"/>
  </w:num>
  <w:num w:numId="20" w16cid:durableId="637683765">
    <w:abstractNumId w:val="52"/>
  </w:num>
  <w:num w:numId="21" w16cid:durableId="728849009">
    <w:abstractNumId w:val="25"/>
  </w:num>
  <w:num w:numId="22" w16cid:durableId="1905337586">
    <w:abstractNumId w:val="33"/>
  </w:num>
  <w:num w:numId="23" w16cid:durableId="1080298775">
    <w:abstractNumId w:val="29"/>
  </w:num>
  <w:num w:numId="24" w16cid:durableId="1332174698">
    <w:abstractNumId w:val="22"/>
  </w:num>
  <w:num w:numId="25" w16cid:durableId="731737511">
    <w:abstractNumId w:val="10"/>
  </w:num>
  <w:num w:numId="26" w16cid:durableId="1147361011">
    <w:abstractNumId w:val="31"/>
  </w:num>
  <w:num w:numId="27" w16cid:durableId="302391997">
    <w:abstractNumId w:val="28"/>
  </w:num>
  <w:num w:numId="28" w16cid:durableId="1496532227">
    <w:abstractNumId w:val="9"/>
  </w:num>
  <w:num w:numId="29" w16cid:durableId="1445877704">
    <w:abstractNumId w:val="49"/>
  </w:num>
  <w:num w:numId="30" w16cid:durableId="250240970">
    <w:abstractNumId w:val="51"/>
  </w:num>
  <w:num w:numId="31" w16cid:durableId="1496141462">
    <w:abstractNumId w:val="39"/>
  </w:num>
  <w:num w:numId="32" w16cid:durableId="516429158">
    <w:abstractNumId w:val="14"/>
  </w:num>
  <w:num w:numId="33" w16cid:durableId="841817885">
    <w:abstractNumId w:val="40"/>
  </w:num>
  <w:num w:numId="34" w16cid:durableId="1790659843">
    <w:abstractNumId w:val="43"/>
  </w:num>
  <w:num w:numId="35" w16cid:durableId="1605531684">
    <w:abstractNumId w:val="19"/>
  </w:num>
  <w:num w:numId="36" w16cid:durableId="459540973">
    <w:abstractNumId w:val="18"/>
  </w:num>
  <w:num w:numId="37" w16cid:durableId="897400439">
    <w:abstractNumId w:val="34"/>
  </w:num>
  <w:num w:numId="38" w16cid:durableId="734930866">
    <w:abstractNumId w:val="36"/>
  </w:num>
  <w:num w:numId="39" w16cid:durableId="1357076088">
    <w:abstractNumId w:val="42"/>
  </w:num>
  <w:num w:numId="40" w16cid:durableId="1341280196">
    <w:abstractNumId w:val="24"/>
  </w:num>
  <w:num w:numId="41" w16cid:durableId="1402368830">
    <w:abstractNumId w:val="20"/>
  </w:num>
  <w:num w:numId="42" w16cid:durableId="1480921677">
    <w:abstractNumId w:val="17"/>
  </w:num>
  <w:num w:numId="43" w16cid:durableId="508325605">
    <w:abstractNumId w:val="15"/>
  </w:num>
  <w:num w:numId="44" w16cid:durableId="1143935410">
    <w:abstractNumId w:val="45"/>
  </w:num>
  <w:num w:numId="45" w16cid:durableId="67963423">
    <w:abstractNumId w:val="48"/>
  </w:num>
  <w:num w:numId="46" w16cid:durableId="893350832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35350"/>
    <w:rsid w:val="00040D54"/>
    <w:rsid w:val="0004465C"/>
    <w:rsid w:val="00045146"/>
    <w:rsid w:val="00047427"/>
    <w:rsid w:val="00050539"/>
    <w:rsid w:val="00050C88"/>
    <w:rsid w:val="000541D4"/>
    <w:rsid w:val="00054ECA"/>
    <w:rsid w:val="00060F1E"/>
    <w:rsid w:val="00061790"/>
    <w:rsid w:val="00062091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2F9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078BD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10F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121A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2B56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773DE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16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0EDC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1B2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C31FE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3174"/>
    <w:rsid w:val="00BC6C40"/>
    <w:rsid w:val="00BD0535"/>
    <w:rsid w:val="00BD2994"/>
    <w:rsid w:val="00BF23DD"/>
    <w:rsid w:val="00BF534F"/>
    <w:rsid w:val="00BF5D66"/>
    <w:rsid w:val="00C12BC1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51BE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96D03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213F2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E7CC5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197B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4A64"/>
    <w:rsid w:val="00EC50B0"/>
    <w:rsid w:val="00EC5ADA"/>
    <w:rsid w:val="00ED341D"/>
    <w:rsid w:val="00ED39DF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45416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263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4007C-C714-4900-B3A8-554D1D1E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14</cp:revision>
  <cp:lastPrinted>2022-01-17T20:16:00Z</cp:lastPrinted>
  <dcterms:created xsi:type="dcterms:W3CDTF">2022-09-05T14:33:00Z</dcterms:created>
  <dcterms:modified xsi:type="dcterms:W3CDTF">2023-03-09T00:05:00Z</dcterms:modified>
</cp:coreProperties>
</file>